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45F1E" w14:textId="77777777" w:rsidR="00811B2A" w:rsidRPr="00522873" w:rsidRDefault="007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22873">
        <w:rPr>
          <w:rFonts w:ascii="Arial" w:hAnsi="Arial" w:cs="Arial"/>
          <w:b/>
          <w:bCs/>
          <w:sz w:val="20"/>
          <w:szCs w:val="20"/>
        </w:rPr>
        <w:t>Specifikace a požadavky na minimální konfiguraci vozidla:</w:t>
      </w:r>
    </w:p>
    <w:p w14:paraId="7861F49C" w14:textId="77777777" w:rsidR="007F283A" w:rsidRPr="00522873" w:rsidRDefault="007F283A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2552"/>
        <w:gridCol w:w="2546"/>
      </w:tblGrid>
      <w:tr w:rsidR="007F283A" w:rsidRPr="00522873" w14:paraId="5FEBC799" w14:textId="77777777" w:rsidTr="007F283A">
        <w:tc>
          <w:tcPr>
            <w:tcW w:w="3964" w:type="dxa"/>
          </w:tcPr>
          <w:p w14:paraId="60F20878" w14:textId="77777777" w:rsidR="007F283A" w:rsidRPr="00522873" w:rsidRDefault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03BD0EA" w14:textId="77777777" w:rsidR="007F283A" w:rsidRPr="00522873" w:rsidRDefault="007F283A" w:rsidP="007258C4">
            <w:pPr>
              <w:rPr>
                <w:rFonts w:ascii="Arial" w:hAnsi="Arial" w:cs="Arial"/>
                <w:sz w:val="20"/>
                <w:szCs w:val="20"/>
              </w:rPr>
            </w:pPr>
            <w:r w:rsidRPr="00522873">
              <w:rPr>
                <w:rFonts w:ascii="Arial" w:hAnsi="Arial" w:cs="Arial"/>
                <w:sz w:val="20"/>
                <w:szCs w:val="20"/>
              </w:rPr>
              <w:t>Splňuje (A</w:t>
            </w:r>
            <w:r w:rsidR="007258C4" w:rsidRPr="00522873">
              <w:rPr>
                <w:rFonts w:ascii="Arial" w:hAnsi="Arial" w:cs="Arial"/>
                <w:sz w:val="20"/>
                <w:szCs w:val="20"/>
              </w:rPr>
              <w:t>N</w:t>
            </w:r>
            <w:r w:rsidRPr="00522873">
              <w:rPr>
                <w:rFonts w:ascii="Arial" w:hAnsi="Arial" w:cs="Arial"/>
                <w:sz w:val="20"/>
                <w:szCs w:val="20"/>
              </w:rPr>
              <w:t>O/NE)</w:t>
            </w:r>
          </w:p>
        </w:tc>
        <w:tc>
          <w:tcPr>
            <w:tcW w:w="2546" w:type="dxa"/>
          </w:tcPr>
          <w:p w14:paraId="51CA7B5F" w14:textId="42F08000" w:rsidR="007F283A" w:rsidRPr="00522873" w:rsidRDefault="00A45276" w:rsidP="008F43F5">
            <w:pPr>
              <w:rPr>
                <w:rFonts w:ascii="Arial" w:hAnsi="Arial" w:cs="Arial"/>
                <w:sz w:val="20"/>
                <w:szCs w:val="20"/>
              </w:rPr>
            </w:pPr>
            <w:r w:rsidRPr="00522873">
              <w:rPr>
                <w:rFonts w:ascii="Arial" w:hAnsi="Arial" w:cs="Arial"/>
                <w:sz w:val="20"/>
                <w:szCs w:val="20"/>
              </w:rPr>
              <w:t>Nesplňuje – důvod</w:t>
            </w:r>
          </w:p>
        </w:tc>
      </w:tr>
      <w:tr w:rsidR="007F283A" w:rsidRPr="00522873" w14:paraId="5B53C01D" w14:textId="77777777" w:rsidTr="007F283A">
        <w:tc>
          <w:tcPr>
            <w:tcW w:w="3964" w:type="dxa"/>
          </w:tcPr>
          <w:p w14:paraId="73551B7C" w14:textId="77777777" w:rsidR="007F283A" w:rsidRPr="00522873" w:rsidRDefault="007F283A" w:rsidP="007F28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228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1. motorizace:</w:t>
            </w:r>
          </w:p>
        </w:tc>
        <w:tc>
          <w:tcPr>
            <w:tcW w:w="2552" w:type="dxa"/>
          </w:tcPr>
          <w:p w14:paraId="230C5B43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C15CC84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556902DE" w14:textId="77777777" w:rsidTr="007F283A">
        <w:tc>
          <w:tcPr>
            <w:tcW w:w="3964" w:type="dxa"/>
          </w:tcPr>
          <w:p w14:paraId="36FE0269" w14:textId="4D7C3956" w:rsidR="007F283A" w:rsidRPr="00522873" w:rsidRDefault="000457BA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převodovka: min. pětistupňová manuální či automatická</w:t>
            </w:r>
          </w:p>
        </w:tc>
        <w:tc>
          <w:tcPr>
            <w:tcW w:w="2552" w:type="dxa"/>
          </w:tcPr>
          <w:p w14:paraId="49AF42DF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3A53ED9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09AB3CD4" w14:textId="77777777" w:rsidTr="007F283A">
        <w:tc>
          <w:tcPr>
            <w:tcW w:w="3964" w:type="dxa"/>
          </w:tcPr>
          <w:p w14:paraId="389FD80A" w14:textId="2A425323" w:rsidR="007F283A" w:rsidRPr="00522873" w:rsidRDefault="000457BA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palivo pro spalovací motor: benzin</w:t>
            </w:r>
          </w:p>
        </w:tc>
        <w:tc>
          <w:tcPr>
            <w:tcW w:w="2552" w:type="dxa"/>
          </w:tcPr>
          <w:p w14:paraId="672FC5DB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EC654AD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53FD751F" w14:textId="77777777" w:rsidTr="007F283A">
        <w:tc>
          <w:tcPr>
            <w:tcW w:w="3964" w:type="dxa"/>
          </w:tcPr>
          <w:p w14:paraId="09494B8A" w14:textId="09F22A02" w:rsidR="007F283A" w:rsidRPr="00522873" w:rsidRDefault="000457BA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výkon motoru: min. 71 kW</w:t>
            </w:r>
          </w:p>
        </w:tc>
        <w:tc>
          <w:tcPr>
            <w:tcW w:w="2552" w:type="dxa"/>
          </w:tcPr>
          <w:p w14:paraId="5BE39B4A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5C93B87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35D72C84" w14:textId="77777777" w:rsidTr="007F283A">
        <w:tc>
          <w:tcPr>
            <w:tcW w:w="3964" w:type="dxa"/>
          </w:tcPr>
          <w:p w14:paraId="3D830040" w14:textId="2E7642EC" w:rsidR="007F283A" w:rsidRPr="00522873" w:rsidRDefault="000457BA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objem motoru: min. 999 cm3</w:t>
            </w:r>
          </w:p>
        </w:tc>
        <w:tc>
          <w:tcPr>
            <w:tcW w:w="2552" w:type="dxa"/>
          </w:tcPr>
          <w:p w14:paraId="65AD76DB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AB5A712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1FD68F63" w14:textId="77777777" w:rsidTr="007F283A">
        <w:tc>
          <w:tcPr>
            <w:tcW w:w="3964" w:type="dxa"/>
          </w:tcPr>
          <w:p w14:paraId="1AD388AA" w14:textId="575D3991" w:rsidR="007F283A" w:rsidRPr="00522873" w:rsidRDefault="000457BA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 xml:space="preserve">emisní norma: min. emisní limity EURO dle Nařízení vlády č.173/2016 </w:t>
            </w:r>
            <w:proofErr w:type="spellStart"/>
            <w:r w:rsidRPr="00522873">
              <w:rPr>
                <w:rFonts w:cs="Arial"/>
                <w:szCs w:val="20"/>
              </w:rPr>
              <w:t>Sb</w:t>
            </w:r>
            <w:proofErr w:type="spellEnd"/>
          </w:p>
        </w:tc>
        <w:tc>
          <w:tcPr>
            <w:tcW w:w="2552" w:type="dxa"/>
          </w:tcPr>
          <w:p w14:paraId="402EAAE3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95EAB18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143947BF" w14:textId="77777777" w:rsidTr="007F283A">
        <w:tc>
          <w:tcPr>
            <w:tcW w:w="3964" w:type="dxa"/>
          </w:tcPr>
          <w:p w14:paraId="05479060" w14:textId="100B79E7" w:rsidR="007F283A" w:rsidRPr="00522873" w:rsidRDefault="000457BA" w:rsidP="007F283A">
            <w:pPr>
              <w:rPr>
                <w:rFonts w:ascii="Arial" w:hAnsi="Arial" w:cs="Arial"/>
                <w:sz w:val="20"/>
                <w:szCs w:val="20"/>
              </w:rPr>
            </w:pPr>
            <w:r w:rsidRPr="00522873">
              <w:rPr>
                <w:rFonts w:ascii="Arial" w:hAnsi="Arial" w:cs="Arial"/>
                <w:sz w:val="20"/>
                <w:szCs w:val="20"/>
              </w:rPr>
              <w:t xml:space="preserve">spotřeba: max. spotřeba pro kombinovaný provoz dle Nařízení vlády č.173/2016 </w:t>
            </w:r>
            <w:proofErr w:type="spellStart"/>
            <w:r w:rsidRPr="00522873">
              <w:rPr>
                <w:rFonts w:ascii="Arial" w:hAnsi="Arial" w:cs="Arial"/>
                <w:sz w:val="20"/>
                <w:szCs w:val="20"/>
              </w:rPr>
              <w:t>Sb</w:t>
            </w:r>
            <w:proofErr w:type="spellEnd"/>
          </w:p>
        </w:tc>
        <w:tc>
          <w:tcPr>
            <w:tcW w:w="2552" w:type="dxa"/>
          </w:tcPr>
          <w:p w14:paraId="257A6A53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44DB583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24102114" w14:textId="77777777" w:rsidTr="007F283A">
        <w:tc>
          <w:tcPr>
            <w:tcW w:w="3964" w:type="dxa"/>
          </w:tcPr>
          <w:p w14:paraId="53CF25B6" w14:textId="77777777" w:rsidR="007F283A" w:rsidRPr="00522873" w:rsidRDefault="007F283A" w:rsidP="007F28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228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2. rozměry:</w:t>
            </w:r>
          </w:p>
        </w:tc>
        <w:tc>
          <w:tcPr>
            <w:tcW w:w="2552" w:type="dxa"/>
          </w:tcPr>
          <w:p w14:paraId="4CE6A64F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78713D1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15812C32" w14:textId="77777777" w:rsidTr="007F283A">
        <w:tc>
          <w:tcPr>
            <w:tcW w:w="3964" w:type="dxa"/>
          </w:tcPr>
          <w:p w14:paraId="19D1C22D" w14:textId="6E79F29C" w:rsidR="007F283A" w:rsidRPr="00522873" w:rsidRDefault="00077C85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objem zavazadlového prostoru: min. 600 litrů při 5místné verzi, min 160 litrů při 7místné verzi</w:t>
            </w:r>
          </w:p>
        </w:tc>
        <w:tc>
          <w:tcPr>
            <w:tcW w:w="2552" w:type="dxa"/>
          </w:tcPr>
          <w:p w14:paraId="1F12FDE2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6A29028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1B6F6514" w14:textId="77777777" w:rsidTr="007F283A">
        <w:tc>
          <w:tcPr>
            <w:tcW w:w="3964" w:type="dxa"/>
          </w:tcPr>
          <w:p w14:paraId="17892F97" w14:textId="3BD4D19B" w:rsidR="007F283A" w:rsidRPr="00522873" w:rsidRDefault="00077C85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kola: z lehkých slitin nejméně 16´´</w:t>
            </w:r>
          </w:p>
        </w:tc>
        <w:tc>
          <w:tcPr>
            <w:tcW w:w="2552" w:type="dxa"/>
          </w:tcPr>
          <w:p w14:paraId="04F37AE4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0BBE37CD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0C5E" w:rsidRPr="00522873" w14:paraId="43F39320" w14:textId="77777777" w:rsidTr="007F283A">
        <w:tc>
          <w:tcPr>
            <w:tcW w:w="3964" w:type="dxa"/>
          </w:tcPr>
          <w:p w14:paraId="210C7133" w14:textId="229B533B" w:rsidR="00FE0C5E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délka: nejméně 4400 mm</w:t>
            </w:r>
          </w:p>
        </w:tc>
        <w:tc>
          <w:tcPr>
            <w:tcW w:w="2552" w:type="dxa"/>
          </w:tcPr>
          <w:p w14:paraId="755F6DB1" w14:textId="77777777" w:rsidR="00FE0C5E" w:rsidRPr="00522873" w:rsidRDefault="00FE0C5E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9001A08" w14:textId="77777777" w:rsidR="00FE0C5E" w:rsidRPr="00522873" w:rsidRDefault="00FE0C5E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0C5E" w:rsidRPr="00522873" w14:paraId="5FBE3C8A" w14:textId="77777777" w:rsidTr="007F283A">
        <w:tc>
          <w:tcPr>
            <w:tcW w:w="3964" w:type="dxa"/>
          </w:tcPr>
          <w:p w14:paraId="02E92C1D" w14:textId="16505360" w:rsidR="00FE0C5E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rozvor: nejméně 2600 mm</w:t>
            </w:r>
          </w:p>
        </w:tc>
        <w:tc>
          <w:tcPr>
            <w:tcW w:w="2552" w:type="dxa"/>
          </w:tcPr>
          <w:p w14:paraId="464DFD85" w14:textId="77777777" w:rsidR="00FE0C5E" w:rsidRPr="00522873" w:rsidRDefault="00FE0C5E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903BEDF" w14:textId="77777777" w:rsidR="00FE0C5E" w:rsidRPr="00522873" w:rsidRDefault="00FE0C5E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52DE17DC" w14:textId="77777777" w:rsidTr="007F283A">
        <w:tc>
          <w:tcPr>
            <w:tcW w:w="3964" w:type="dxa"/>
          </w:tcPr>
          <w:p w14:paraId="1B856D2F" w14:textId="77777777" w:rsidR="007F283A" w:rsidRPr="00522873" w:rsidRDefault="007F283A" w:rsidP="007F28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228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3. výbava:</w:t>
            </w:r>
          </w:p>
        </w:tc>
        <w:tc>
          <w:tcPr>
            <w:tcW w:w="2552" w:type="dxa"/>
          </w:tcPr>
          <w:p w14:paraId="68BA7166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39D4147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04601A62" w14:textId="77777777" w:rsidTr="007F283A">
        <w:tc>
          <w:tcPr>
            <w:tcW w:w="3964" w:type="dxa"/>
          </w:tcPr>
          <w:p w14:paraId="2D462F4F" w14:textId="2DE74AA5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min. 6 airbagů</w:t>
            </w:r>
          </w:p>
        </w:tc>
        <w:tc>
          <w:tcPr>
            <w:tcW w:w="2552" w:type="dxa"/>
          </w:tcPr>
          <w:p w14:paraId="7891C21D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0AD0B944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53BAB507" w14:textId="77777777" w:rsidTr="007F283A">
        <w:tc>
          <w:tcPr>
            <w:tcW w:w="3964" w:type="dxa"/>
          </w:tcPr>
          <w:p w14:paraId="75E0C950" w14:textId="1D2769F2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 xml:space="preserve">systém ABS, brzdový  </w:t>
            </w:r>
          </w:p>
        </w:tc>
        <w:tc>
          <w:tcPr>
            <w:tcW w:w="2552" w:type="dxa"/>
          </w:tcPr>
          <w:p w14:paraId="4B97E63E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1D68ACD2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64EC0A06" w14:textId="77777777" w:rsidTr="007F283A">
        <w:tc>
          <w:tcPr>
            <w:tcW w:w="3964" w:type="dxa"/>
          </w:tcPr>
          <w:p w14:paraId="3CBFA4FC" w14:textId="0C181FC4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centrální zamykání s dálkovým ovládáním</w:t>
            </w:r>
          </w:p>
        </w:tc>
        <w:tc>
          <w:tcPr>
            <w:tcW w:w="2552" w:type="dxa"/>
          </w:tcPr>
          <w:p w14:paraId="1F29306A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0A331652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7B5A88FA" w14:textId="77777777" w:rsidTr="007F283A">
        <w:tc>
          <w:tcPr>
            <w:tcW w:w="3964" w:type="dxa"/>
          </w:tcPr>
          <w:p w14:paraId="4E4977E6" w14:textId="1487542F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elektrické ovládání oken</w:t>
            </w:r>
          </w:p>
        </w:tc>
        <w:tc>
          <w:tcPr>
            <w:tcW w:w="2552" w:type="dxa"/>
          </w:tcPr>
          <w:p w14:paraId="738985B9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7DDBFBDF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50C991D3" w14:textId="77777777" w:rsidTr="007F283A">
        <w:tc>
          <w:tcPr>
            <w:tcW w:w="3964" w:type="dxa"/>
          </w:tcPr>
          <w:p w14:paraId="5B45DF79" w14:textId="26B54879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zadní stěrač</w:t>
            </w:r>
          </w:p>
        </w:tc>
        <w:tc>
          <w:tcPr>
            <w:tcW w:w="2552" w:type="dxa"/>
          </w:tcPr>
          <w:p w14:paraId="229AFA27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E7B71CD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1CF12099" w14:textId="77777777" w:rsidTr="007F283A">
        <w:tc>
          <w:tcPr>
            <w:tcW w:w="3964" w:type="dxa"/>
          </w:tcPr>
          <w:p w14:paraId="5FEC2903" w14:textId="13AA02AE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vyhřívané: přední sedadla</w:t>
            </w:r>
          </w:p>
        </w:tc>
        <w:tc>
          <w:tcPr>
            <w:tcW w:w="2552" w:type="dxa"/>
          </w:tcPr>
          <w:p w14:paraId="01EE3E5F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BDB73AB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41461061" w14:textId="77777777" w:rsidTr="007F283A">
        <w:tc>
          <w:tcPr>
            <w:tcW w:w="3964" w:type="dxa"/>
          </w:tcPr>
          <w:p w14:paraId="697C3DE9" w14:textId="7C3593F1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klimatizace min. manuální</w:t>
            </w:r>
          </w:p>
        </w:tc>
        <w:tc>
          <w:tcPr>
            <w:tcW w:w="2552" w:type="dxa"/>
          </w:tcPr>
          <w:p w14:paraId="5E5FF38D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20F553F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7722C5F0" w14:textId="77777777" w:rsidTr="007F283A">
        <w:tc>
          <w:tcPr>
            <w:tcW w:w="3964" w:type="dxa"/>
          </w:tcPr>
          <w:p w14:paraId="37EF1F72" w14:textId="2E797060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karoserie M 1, 5 dveří</w:t>
            </w:r>
          </w:p>
        </w:tc>
        <w:tc>
          <w:tcPr>
            <w:tcW w:w="2552" w:type="dxa"/>
          </w:tcPr>
          <w:p w14:paraId="6B9639D2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7D350C38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257B21CF" w14:textId="77777777" w:rsidTr="007F283A">
        <w:tc>
          <w:tcPr>
            <w:tcW w:w="3964" w:type="dxa"/>
          </w:tcPr>
          <w:p w14:paraId="0C10834C" w14:textId="03D8D50A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počet míst k sezení: minimálně 5, ideálně 7</w:t>
            </w:r>
          </w:p>
        </w:tc>
        <w:tc>
          <w:tcPr>
            <w:tcW w:w="2552" w:type="dxa"/>
          </w:tcPr>
          <w:p w14:paraId="7089BEDE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F6C36B1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42E0C9C0" w14:textId="77777777" w:rsidTr="007F283A">
        <w:tc>
          <w:tcPr>
            <w:tcW w:w="3964" w:type="dxa"/>
          </w:tcPr>
          <w:p w14:paraId="7FCCBF43" w14:textId="3071A305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min. světla pro denní svícení LED, přední světlomety LED</w:t>
            </w:r>
          </w:p>
        </w:tc>
        <w:tc>
          <w:tcPr>
            <w:tcW w:w="2552" w:type="dxa"/>
          </w:tcPr>
          <w:p w14:paraId="6CD26EF7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FF7DCDC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2C8F4AF0" w14:textId="77777777" w:rsidTr="007F283A">
        <w:tc>
          <w:tcPr>
            <w:tcW w:w="3964" w:type="dxa"/>
          </w:tcPr>
          <w:p w14:paraId="44A89ED2" w14:textId="1287CE1C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parkovací senzory vpředu a vzadu, ideálně zadní parkovací kamera</w:t>
            </w:r>
          </w:p>
        </w:tc>
        <w:tc>
          <w:tcPr>
            <w:tcW w:w="2552" w:type="dxa"/>
          </w:tcPr>
          <w:p w14:paraId="13E1B07D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43C68DA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6D5943B6" w14:textId="77777777" w:rsidTr="007F283A">
        <w:tc>
          <w:tcPr>
            <w:tcW w:w="3964" w:type="dxa"/>
          </w:tcPr>
          <w:p w14:paraId="103AA791" w14:textId="7EFAD319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zadní opěradla dělená a sklopná</w:t>
            </w:r>
          </w:p>
        </w:tc>
        <w:tc>
          <w:tcPr>
            <w:tcW w:w="2552" w:type="dxa"/>
          </w:tcPr>
          <w:p w14:paraId="353B1901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73AFF19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6EAE8086" w14:textId="77777777" w:rsidTr="007F283A">
        <w:tc>
          <w:tcPr>
            <w:tcW w:w="3964" w:type="dxa"/>
          </w:tcPr>
          <w:p w14:paraId="148790F6" w14:textId="7781587F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ideálně rezervní kolo</w:t>
            </w:r>
          </w:p>
        </w:tc>
        <w:tc>
          <w:tcPr>
            <w:tcW w:w="2552" w:type="dxa"/>
          </w:tcPr>
          <w:p w14:paraId="2FD0D9F3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7A461C09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343E2939" w14:textId="77777777" w:rsidTr="007F283A">
        <w:tc>
          <w:tcPr>
            <w:tcW w:w="3964" w:type="dxa"/>
          </w:tcPr>
          <w:p w14:paraId="37858D3D" w14:textId="382CE810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sada textilních koberců do interiéru</w:t>
            </w:r>
          </w:p>
        </w:tc>
        <w:tc>
          <w:tcPr>
            <w:tcW w:w="2552" w:type="dxa"/>
          </w:tcPr>
          <w:p w14:paraId="1988410B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1B33FB58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56ACFBF1" w14:textId="77777777" w:rsidTr="007F283A">
        <w:tc>
          <w:tcPr>
            <w:tcW w:w="3964" w:type="dxa"/>
          </w:tcPr>
          <w:p w14:paraId="4FC049C5" w14:textId="2DCF8541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asistent na: brzdu, únavu, udržování v jízdním pruhu, rozjezdu do kopce</w:t>
            </w:r>
          </w:p>
        </w:tc>
        <w:tc>
          <w:tcPr>
            <w:tcW w:w="2552" w:type="dxa"/>
          </w:tcPr>
          <w:p w14:paraId="1EDAF125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061E578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4E9770A9" w14:textId="77777777" w:rsidTr="007F283A">
        <w:tc>
          <w:tcPr>
            <w:tcW w:w="3964" w:type="dxa"/>
          </w:tcPr>
          <w:p w14:paraId="454A341A" w14:textId="0D37E77B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tempomat</w:t>
            </w:r>
          </w:p>
        </w:tc>
        <w:tc>
          <w:tcPr>
            <w:tcW w:w="2552" w:type="dxa"/>
          </w:tcPr>
          <w:p w14:paraId="4ABDA455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8563761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4912CC89" w14:textId="77777777" w:rsidTr="007F283A">
        <w:tc>
          <w:tcPr>
            <w:tcW w:w="3964" w:type="dxa"/>
          </w:tcPr>
          <w:p w14:paraId="22C9D6DE" w14:textId="34B81D7F" w:rsidR="007F283A" w:rsidRPr="00522873" w:rsidRDefault="00FE0C5E" w:rsidP="00A45276">
            <w:pPr>
              <w:pStyle w:val="Odstavecseseznamem1"/>
              <w:tabs>
                <w:tab w:val="left" w:pos="0"/>
                <w:tab w:val="left" w:pos="1080"/>
              </w:tabs>
              <w:ind w:left="0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zásuvka USB/USB-C</w:t>
            </w:r>
          </w:p>
        </w:tc>
        <w:tc>
          <w:tcPr>
            <w:tcW w:w="2552" w:type="dxa"/>
          </w:tcPr>
          <w:p w14:paraId="3444C376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D0B6447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4D934CBC" w14:textId="77777777" w:rsidTr="007F283A">
        <w:tc>
          <w:tcPr>
            <w:tcW w:w="3964" w:type="dxa"/>
          </w:tcPr>
          <w:p w14:paraId="713D8E51" w14:textId="50A375D2" w:rsidR="007F283A" w:rsidRPr="00522873" w:rsidRDefault="00FE0C5E" w:rsidP="007F283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22873">
              <w:rPr>
                <w:rFonts w:ascii="Arial" w:hAnsi="Arial" w:cs="Arial"/>
                <w:sz w:val="20"/>
                <w:szCs w:val="20"/>
              </w:rPr>
              <w:t>česká jazyková verze s návodem k obsluze v češtině</w:t>
            </w:r>
          </w:p>
        </w:tc>
        <w:tc>
          <w:tcPr>
            <w:tcW w:w="2552" w:type="dxa"/>
          </w:tcPr>
          <w:p w14:paraId="61899E81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7792960C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496736F6" w14:textId="77777777" w:rsidTr="007F283A">
        <w:tc>
          <w:tcPr>
            <w:tcW w:w="3964" w:type="dxa"/>
          </w:tcPr>
          <w:p w14:paraId="49C673E8" w14:textId="77777777" w:rsidR="007F283A" w:rsidRPr="00522873" w:rsidRDefault="007F283A" w:rsidP="007F28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228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4. exteriér a interiér:</w:t>
            </w:r>
          </w:p>
        </w:tc>
        <w:tc>
          <w:tcPr>
            <w:tcW w:w="2552" w:type="dxa"/>
          </w:tcPr>
          <w:p w14:paraId="5D5963EC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95B2A01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778615F3" w14:textId="77777777" w:rsidTr="007F283A">
        <w:tc>
          <w:tcPr>
            <w:tcW w:w="3964" w:type="dxa"/>
          </w:tcPr>
          <w:p w14:paraId="17B469F7" w14:textId="7692606B" w:rsidR="007F283A" w:rsidRPr="00522873" w:rsidRDefault="00FE0C5E" w:rsidP="00FE0C5E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barva: nerozhoduje</w:t>
            </w:r>
          </w:p>
        </w:tc>
        <w:tc>
          <w:tcPr>
            <w:tcW w:w="2552" w:type="dxa"/>
          </w:tcPr>
          <w:p w14:paraId="7F51E019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030F2834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7B789662" w14:textId="77777777" w:rsidTr="007F283A">
        <w:tc>
          <w:tcPr>
            <w:tcW w:w="3964" w:type="dxa"/>
          </w:tcPr>
          <w:p w14:paraId="6E04FAEC" w14:textId="1E12943E" w:rsidR="007F283A" w:rsidRPr="00522873" w:rsidRDefault="00FE0C5E" w:rsidP="007F283A">
            <w:pPr>
              <w:rPr>
                <w:rFonts w:ascii="Arial" w:hAnsi="Arial" w:cs="Arial"/>
                <w:sz w:val="20"/>
                <w:szCs w:val="20"/>
              </w:rPr>
            </w:pPr>
            <w:r w:rsidRPr="00522873">
              <w:rPr>
                <w:rFonts w:ascii="Arial" w:hAnsi="Arial" w:cs="Arial"/>
                <w:sz w:val="20"/>
                <w:szCs w:val="20"/>
              </w:rPr>
              <w:t>interiér: nerozhoduje</w:t>
            </w:r>
          </w:p>
        </w:tc>
        <w:tc>
          <w:tcPr>
            <w:tcW w:w="2552" w:type="dxa"/>
          </w:tcPr>
          <w:p w14:paraId="501B1304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9B54DDB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1D90CB46" w14:textId="77777777" w:rsidTr="007F283A">
        <w:tc>
          <w:tcPr>
            <w:tcW w:w="3964" w:type="dxa"/>
          </w:tcPr>
          <w:p w14:paraId="08BA3FE1" w14:textId="77777777" w:rsidR="007F283A" w:rsidRPr="00522873" w:rsidRDefault="007F283A" w:rsidP="007F28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2287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Servis a záruky:</w:t>
            </w:r>
          </w:p>
        </w:tc>
        <w:tc>
          <w:tcPr>
            <w:tcW w:w="2552" w:type="dxa"/>
          </w:tcPr>
          <w:p w14:paraId="6C314479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91CB677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83A" w:rsidRPr="00522873" w14:paraId="4239C78A" w14:textId="77777777" w:rsidTr="007F283A">
        <w:tc>
          <w:tcPr>
            <w:tcW w:w="3964" w:type="dxa"/>
          </w:tcPr>
          <w:p w14:paraId="56D30050" w14:textId="6889DB5C" w:rsidR="007F283A" w:rsidRPr="00522873" w:rsidRDefault="00FE0C5E" w:rsidP="00FE0C5E">
            <w:pPr>
              <w:pStyle w:val="Odstavecseseznamem1"/>
              <w:tabs>
                <w:tab w:val="left" w:pos="0"/>
                <w:tab w:val="left" w:pos="1080"/>
              </w:tabs>
              <w:ind w:left="0"/>
              <w:jc w:val="both"/>
              <w:rPr>
                <w:rFonts w:cs="Arial"/>
                <w:szCs w:val="20"/>
              </w:rPr>
            </w:pPr>
            <w:r w:rsidRPr="00522873">
              <w:rPr>
                <w:rFonts w:cs="Arial"/>
                <w:szCs w:val="20"/>
              </w:rPr>
              <w:t>záruční lhůta minimálně 3 roky nebo 100.000 km</w:t>
            </w:r>
          </w:p>
        </w:tc>
        <w:tc>
          <w:tcPr>
            <w:tcW w:w="2552" w:type="dxa"/>
          </w:tcPr>
          <w:p w14:paraId="77BFECA1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14:paraId="18E5C817" w14:textId="77777777" w:rsidR="007F283A" w:rsidRPr="00522873" w:rsidRDefault="007F283A" w:rsidP="007F2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FFB0E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638F2512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058E0D57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35A2885D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375635BF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0158B1B0" w14:textId="7A219C37" w:rsidR="00F83784" w:rsidRPr="00522873" w:rsidRDefault="00F83784">
      <w:pPr>
        <w:rPr>
          <w:rFonts w:ascii="Arial" w:hAnsi="Arial" w:cs="Arial"/>
          <w:sz w:val="20"/>
          <w:szCs w:val="20"/>
        </w:rPr>
      </w:pPr>
      <w:r w:rsidRPr="00522873">
        <w:rPr>
          <w:rFonts w:ascii="Arial" w:hAnsi="Arial" w:cs="Arial"/>
          <w:sz w:val="20"/>
          <w:szCs w:val="20"/>
        </w:rPr>
        <w:t>V</w:t>
      </w:r>
      <w:r w:rsidR="00D34F04">
        <w:rPr>
          <w:rFonts w:ascii="Arial" w:hAnsi="Arial" w:cs="Arial"/>
          <w:sz w:val="20"/>
          <w:szCs w:val="20"/>
        </w:rPr>
        <w:t> </w:t>
      </w:r>
      <w:r w:rsidR="004F6C54">
        <w:rPr>
          <w:rFonts w:ascii="Arial" w:hAnsi="Arial" w:cs="Arial"/>
          <w:sz w:val="20"/>
          <w:szCs w:val="20"/>
        </w:rPr>
        <w:t>………</w:t>
      </w:r>
      <w:r w:rsidRPr="00522873">
        <w:rPr>
          <w:rFonts w:ascii="Arial" w:hAnsi="Arial" w:cs="Arial"/>
          <w:sz w:val="20"/>
          <w:szCs w:val="20"/>
        </w:rPr>
        <w:t xml:space="preserve"> dne</w:t>
      </w:r>
      <w:r w:rsidR="00D34F04">
        <w:rPr>
          <w:rFonts w:ascii="Arial" w:hAnsi="Arial" w:cs="Arial"/>
          <w:sz w:val="20"/>
          <w:szCs w:val="20"/>
        </w:rPr>
        <w:t xml:space="preserve"> </w:t>
      </w:r>
      <w:r w:rsidR="004F6C54">
        <w:rPr>
          <w:rFonts w:ascii="Arial" w:hAnsi="Arial" w:cs="Arial"/>
          <w:sz w:val="20"/>
          <w:szCs w:val="20"/>
        </w:rPr>
        <w:t>……..</w:t>
      </w:r>
    </w:p>
    <w:p w14:paraId="42A5637C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5DE66EE1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6C388314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</w:p>
    <w:p w14:paraId="4F099232" w14:textId="77777777" w:rsidR="00F83784" w:rsidRPr="00522873" w:rsidRDefault="00F83784">
      <w:pPr>
        <w:rPr>
          <w:rFonts w:ascii="Arial" w:hAnsi="Arial" w:cs="Arial"/>
          <w:sz w:val="20"/>
          <w:szCs w:val="20"/>
        </w:rPr>
      </w:pPr>
      <w:r w:rsidRPr="00522873">
        <w:rPr>
          <w:rFonts w:ascii="Arial" w:hAnsi="Arial" w:cs="Arial"/>
          <w:sz w:val="20"/>
          <w:szCs w:val="20"/>
        </w:rPr>
        <w:t>Podpis oprávněné osoby:</w:t>
      </w:r>
    </w:p>
    <w:sectPr w:rsidR="00F83784" w:rsidRPr="00522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D59D3" w14:textId="77777777" w:rsidR="001433D7" w:rsidRDefault="001433D7" w:rsidP="00C6284B">
      <w:pPr>
        <w:spacing w:after="0" w:line="240" w:lineRule="auto"/>
      </w:pPr>
      <w:r>
        <w:separator/>
      </w:r>
    </w:p>
  </w:endnote>
  <w:endnote w:type="continuationSeparator" w:id="0">
    <w:p w14:paraId="64C239F3" w14:textId="77777777" w:rsidR="001433D7" w:rsidRDefault="001433D7" w:rsidP="00C6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C7033" w14:textId="77777777" w:rsidR="001433D7" w:rsidRDefault="001433D7" w:rsidP="00C6284B">
      <w:pPr>
        <w:spacing w:after="0" w:line="240" w:lineRule="auto"/>
      </w:pPr>
      <w:r>
        <w:separator/>
      </w:r>
    </w:p>
  </w:footnote>
  <w:footnote w:type="continuationSeparator" w:id="0">
    <w:p w14:paraId="58398E7D" w14:textId="77777777" w:rsidR="001433D7" w:rsidRDefault="001433D7" w:rsidP="00C6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EB1A9" w14:textId="77777777" w:rsidR="00C6284B" w:rsidRDefault="00C6284B" w:rsidP="00C6284B">
    <w:pPr>
      <w:pStyle w:val="Zhlav"/>
      <w:jc w:val="right"/>
    </w:pPr>
    <w:r>
      <w:tab/>
    </w:r>
    <w:r w:rsidR="009C5C6E"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24E"/>
    <w:rsid w:val="00006839"/>
    <w:rsid w:val="000457BA"/>
    <w:rsid w:val="00045E26"/>
    <w:rsid w:val="00077C85"/>
    <w:rsid w:val="0008202F"/>
    <w:rsid w:val="000B14B5"/>
    <w:rsid w:val="001433D7"/>
    <w:rsid w:val="002F15F3"/>
    <w:rsid w:val="002F2FB1"/>
    <w:rsid w:val="00420F60"/>
    <w:rsid w:val="004F6C54"/>
    <w:rsid w:val="00522873"/>
    <w:rsid w:val="007258C4"/>
    <w:rsid w:val="00761A51"/>
    <w:rsid w:val="007F283A"/>
    <w:rsid w:val="00811B2A"/>
    <w:rsid w:val="00854924"/>
    <w:rsid w:val="008F43F5"/>
    <w:rsid w:val="009C5C6E"/>
    <w:rsid w:val="00A45276"/>
    <w:rsid w:val="00B45682"/>
    <w:rsid w:val="00BE2B90"/>
    <w:rsid w:val="00C2724E"/>
    <w:rsid w:val="00C6284B"/>
    <w:rsid w:val="00CB5C4E"/>
    <w:rsid w:val="00D34F04"/>
    <w:rsid w:val="00F63443"/>
    <w:rsid w:val="00F80049"/>
    <w:rsid w:val="00F83784"/>
    <w:rsid w:val="00F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0DF"/>
  <w15:chartTrackingRefBased/>
  <w15:docId w15:val="{10B6C66D-AE38-4207-9808-643EB25C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F2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284B"/>
  </w:style>
  <w:style w:type="paragraph" w:styleId="Zpat">
    <w:name w:val="footer"/>
    <w:basedOn w:val="Normln"/>
    <w:link w:val="ZpatChar"/>
    <w:uiPriority w:val="99"/>
    <w:unhideWhenUsed/>
    <w:rsid w:val="00C6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284B"/>
  </w:style>
  <w:style w:type="paragraph" w:styleId="Textbubliny">
    <w:name w:val="Balloon Text"/>
    <w:basedOn w:val="Normln"/>
    <w:link w:val="TextbublinyChar"/>
    <w:uiPriority w:val="99"/>
    <w:semiHidden/>
    <w:unhideWhenUsed/>
    <w:rsid w:val="008F4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43F5"/>
    <w:rPr>
      <w:rFonts w:ascii="Segoe UI" w:hAnsi="Segoe UI" w:cs="Segoe UI"/>
      <w:sz w:val="18"/>
      <w:szCs w:val="18"/>
    </w:rPr>
  </w:style>
  <w:style w:type="paragraph" w:customStyle="1" w:styleId="Odstavecseseznamem1">
    <w:name w:val="Odstavec se seznamem1"/>
    <w:basedOn w:val="Normln"/>
    <w:rsid w:val="000457BA"/>
    <w:pPr>
      <w:suppressAutoHyphens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F1E2E065.dotm</Template>
  <TotalTime>0</TotalTime>
  <Pages>2</Pages>
  <Words>215</Words>
  <Characters>1271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Hečová Petra, Ing.</dc:creator>
  <cp:keywords/>
  <dc:description/>
  <cp:lastModifiedBy>Hečová Petra, Ing.</cp:lastModifiedBy>
  <cp:revision>2</cp:revision>
  <cp:lastPrinted>2024-02-29T12:31:00Z</cp:lastPrinted>
  <dcterms:created xsi:type="dcterms:W3CDTF">2025-12-02T06:40:00Z</dcterms:created>
  <dcterms:modified xsi:type="dcterms:W3CDTF">2025-12-02T06:40:00Z</dcterms:modified>
</cp:coreProperties>
</file>